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0C" w:rsidRDefault="005C4C0C" w:rsidP="005C4C0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UNITED STATES BANKRUPTCY COURT </w:t>
      </w:r>
    </w:p>
    <w:p w:rsidR="005C4C0C" w:rsidRDefault="005C4C0C" w:rsidP="005C4C0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SOUTHERN DISTRICT OF NEW YORK </w:t>
      </w:r>
    </w:p>
    <w:p w:rsidR="005C4C0C" w:rsidRDefault="005C4C0C" w:rsidP="005C4C0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--------------------------------------------------------X </w:t>
      </w:r>
    </w:p>
    <w:p w:rsidR="005C4C0C" w:rsidRDefault="005C4C0C" w:rsidP="005C4C0C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In re: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CHAPTER </w:t>
      </w:r>
      <w:r w:rsidR="00084EE7">
        <w:rPr>
          <w:b/>
          <w:bCs/>
          <w:sz w:val="23"/>
          <w:szCs w:val="23"/>
        </w:rPr>
        <w:softHyphen/>
        <w:t>_</w:t>
      </w:r>
      <w:r>
        <w:rPr>
          <w:b/>
          <w:bCs/>
          <w:sz w:val="23"/>
          <w:szCs w:val="23"/>
        </w:rPr>
        <w:t xml:space="preserve"> </w:t>
      </w:r>
    </w:p>
    <w:p w:rsidR="005C4C0C" w:rsidRDefault="005C4C0C" w:rsidP="005C4C0C">
      <w:pPr>
        <w:pStyle w:val="Default"/>
        <w:rPr>
          <w:sz w:val="23"/>
          <w:szCs w:val="23"/>
        </w:rPr>
      </w:pPr>
    </w:p>
    <w:p w:rsidR="005C4C0C" w:rsidRDefault="005C4C0C" w:rsidP="005C4C0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084EE7">
        <w:rPr>
          <w:b/>
          <w:bCs/>
          <w:sz w:val="23"/>
          <w:szCs w:val="23"/>
        </w:rPr>
        <w:tab/>
      </w:r>
      <w:r w:rsidR="00084EE7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CASE NO. </w:t>
      </w:r>
      <w:r w:rsidR="00084EE7">
        <w:rPr>
          <w:b/>
          <w:bCs/>
          <w:sz w:val="23"/>
          <w:szCs w:val="23"/>
        </w:rPr>
        <w:t xml:space="preserve">            </w:t>
      </w:r>
      <w:r>
        <w:rPr>
          <w:b/>
          <w:bCs/>
          <w:sz w:val="23"/>
          <w:szCs w:val="23"/>
        </w:rPr>
        <w:t xml:space="preserve">(RDD) </w:t>
      </w:r>
    </w:p>
    <w:p w:rsidR="005C4C0C" w:rsidRDefault="005C4C0C" w:rsidP="005C4C0C">
      <w:pPr>
        <w:pStyle w:val="Default"/>
        <w:rPr>
          <w:sz w:val="23"/>
          <w:szCs w:val="23"/>
        </w:rPr>
      </w:pPr>
    </w:p>
    <w:p w:rsidR="005C4C0C" w:rsidRDefault="005C4C0C" w:rsidP="005C4C0C">
      <w:pPr>
        <w:pStyle w:val="Default"/>
        <w:ind w:left="1440" w:firstLine="720"/>
        <w:rPr>
          <w:sz w:val="23"/>
          <w:szCs w:val="23"/>
        </w:rPr>
      </w:pPr>
      <w:r>
        <w:rPr>
          <w:sz w:val="23"/>
          <w:szCs w:val="23"/>
        </w:rPr>
        <w:t>Debtor</w:t>
      </w:r>
      <w:r w:rsidR="00084EE7">
        <w:rPr>
          <w:sz w:val="23"/>
          <w:szCs w:val="23"/>
        </w:rPr>
        <w:t>(</w:t>
      </w:r>
      <w:r>
        <w:rPr>
          <w:sz w:val="23"/>
          <w:szCs w:val="23"/>
        </w:rPr>
        <w:t>s</w:t>
      </w:r>
      <w:r w:rsidR="00084EE7">
        <w:rPr>
          <w:sz w:val="23"/>
          <w:szCs w:val="23"/>
        </w:rPr>
        <w:t>)</w:t>
      </w:r>
      <w:r>
        <w:rPr>
          <w:sz w:val="23"/>
          <w:szCs w:val="23"/>
        </w:rPr>
        <w:t xml:space="preserve">. </w:t>
      </w:r>
    </w:p>
    <w:p w:rsidR="005C4C0C" w:rsidRDefault="005C4C0C" w:rsidP="005C4C0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--------------------------------------------------------X </w:t>
      </w:r>
    </w:p>
    <w:p w:rsidR="005C4C0C" w:rsidRDefault="005C4C0C" w:rsidP="005C4C0C">
      <w:pPr>
        <w:pStyle w:val="Default"/>
        <w:rPr>
          <w:sz w:val="23"/>
          <w:szCs w:val="23"/>
        </w:rPr>
      </w:pPr>
    </w:p>
    <w:p w:rsidR="005C4C0C" w:rsidRDefault="005C4C0C" w:rsidP="005C4C0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ORDER APPROVING LOAN MODIFICATION AGREEMENT</w:t>
      </w:r>
    </w:p>
    <w:p w:rsidR="005C4C0C" w:rsidRDefault="005C4C0C" w:rsidP="005C4C0C">
      <w:pPr>
        <w:pStyle w:val="Default"/>
        <w:jc w:val="center"/>
        <w:rPr>
          <w:sz w:val="23"/>
          <w:szCs w:val="23"/>
        </w:rPr>
      </w:pPr>
    </w:p>
    <w:p w:rsidR="005C4C0C" w:rsidRDefault="00084EE7" w:rsidP="00F23417">
      <w:pPr>
        <w:pStyle w:val="Default"/>
        <w:spacing w:line="480" w:lineRule="auto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Upon the motion, by notice of presentment dated               </w:t>
      </w:r>
      <w:r w:rsidR="001E27F6">
        <w:rPr>
          <w:sz w:val="23"/>
          <w:szCs w:val="23"/>
        </w:rPr>
        <w:t>(the “Motion”)</w:t>
      </w:r>
      <w:r>
        <w:rPr>
          <w:sz w:val="23"/>
          <w:szCs w:val="23"/>
        </w:rPr>
        <w:t>,</w:t>
      </w:r>
      <w:r w:rsidR="005C4C0C">
        <w:rPr>
          <w:sz w:val="23"/>
          <w:szCs w:val="23"/>
        </w:rPr>
        <w:t xml:space="preserve"> </w:t>
      </w:r>
      <w:r w:rsidR="00F23417">
        <w:rPr>
          <w:sz w:val="23"/>
          <w:szCs w:val="23"/>
        </w:rPr>
        <w:t>for an order</w:t>
      </w:r>
      <w:r w:rsidR="005C4C0C">
        <w:rPr>
          <w:sz w:val="23"/>
          <w:szCs w:val="23"/>
        </w:rPr>
        <w:t xml:space="preserve"> pursuant to </w:t>
      </w:r>
      <w:r w:rsidR="00F23417">
        <w:rPr>
          <w:sz w:val="23"/>
          <w:szCs w:val="23"/>
        </w:rPr>
        <w:t xml:space="preserve">Fed. R. Bankr P. 9019 and </w:t>
      </w:r>
      <w:r w:rsidR="005C4C0C">
        <w:rPr>
          <w:sz w:val="23"/>
          <w:szCs w:val="23"/>
        </w:rPr>
        <w:t xml:space="preserve">General Order #M-413 approving </w:t>
      </w:r>
      <w:r w:rsidR="00F23417">
        <w:rPr>
          <w:sz w:val="23"/>
          <w:szCs w:val="23"/>
        </w:rPr>
        <w:t xml:space="preserve">the </w:t>
      </w:r>
      <w:r>
        <w:rPr>
          <w:sz w:val="23"/>
          <w:szCs w:val="23"/>
        </w:rPr>
        <w:t xml:space="preserve">entry into and performance by the </w:t>
      </w:r>
      <w:r w:rsidR="00F23417">
        <w:rPr>
          <w:sz w:val="23"/>
          <w:szCs w:val="23"/>
        </w:rPr>
        <w:t>above debtor</w:t>
      </w:r>
      <w:r>
        <w:rPr>
          <w:sz w:val="23"/>
          <w:szCs w:val="23"/>
        </w:rPr>
        <w:t>(</w:t>
      </w:r>
      <w:r w:rsidR="00F23417">
        <w:rPr>
          <w:sz w:val="23"/>
          <w:szCs w:val="23"/>
        </w:rPr>
        <w:t>s</w:t>
      </w:r>
      <w:r>
        <w:rPr>
          <w:sz w:val="23"/>
          <w:szCs w:val="23"/>
        </w:rPr>
        <w:t>)</w:t>
      </w:r>
      <w:r w:rsidR="00F23417">
        <w:rPr>
          <w:sz w:val="23"/>
          <w:szCs w:val="23"/>
        </w:rPr>
        <w:t xml:space="preserve"> (the </w:t>
      </w:r>
      <w:r w:rsidR="001E27F6">
        <w:rPr>
          <w:sz w:val="23"/>
          <w:szCs w:val="23"/>
        </w:rPr>
        <w:t>“Debtor</w:t>
      </w:r>
      <w:r>
        <w:rPr>
          <w:sz w:val="23"/>
          <w:szCs w:val="23"/>
        </w:rPr>
        <w:t>(</w:t>
      </w:r>
      <w:r w:rsidR="001E27F6">
        <w:rPr>
          <w:sz w:val="23"/>
          <w:szCs w:val="23"/>
        </w:rPr>
        <w:t>s</w:t>
      </w:r>
      <w:r>
        <w:rPr>
          <w:sz w:val="23"/>
          <w:szCs w:val="23"/>
        </w:rPr>
        <w:t>)</w:t>
      </w:r>
      <w:r w:rsidR="001E27F6">
        <w:rPr>
          <w:sz w:val="23"/>
          <w:szCs w:val="23"/>
        </w:rPr>
        <w:t>”) of</w:t>
      </w:r>
      <w:r w:rsidR="00F23417">
        <w:rPr>
          <w:sz w:val="23"/>
          <w:szCs w:val="23"/>
        </w:rPr>
        <w:t xml:space="preserve"> </w:t>
      </w:r>
      <w:r w:rsidR="005C4C0C">
        <w:rPr>
          <w:sz w:val="23"/>
          <w:szCs w:val="23"/>
        </w:rPr>
        <w:t>a Loan Modification Agreement dated</w:t>
      </w:r>
      <w:r>
        <w:rPr>
          <w:sz w:val="23"/>
          <w:szCs w:val="23"/>
        </w:rPr>
        <w:t xml:space="preserve">                    </w:t>
      </w:r>
      <w:r w:rsidR="00F23417">
        <w:rPr>
          <w:sz w:val="23"/>
          <w:szCs w:val="23"/>
        </w:rPr>
        <w:t>, a copy of which is</w:t>
      </w:r>
      <w:r w:rsidR="005C4C0C">
        <w:rPr>
          <w:sz w:val="23"/>
          <w:szCs w:val="23"/>
        </w:rPr>
        <w:t xml:space="preserve"> </w:t>
      </w:r>
      <w:r w:rsidR="00F23417">
        <w:rPr>
          <w:sz w:val="23"/>
          <w:szCs w:val="23"/>
        </w:rPr>
        <w:t xml:space="preserve">attached hereto as </w:t>
      </w:r>
      <w:r w:rsidR="001E27F6">
        <w:rPr>
          <w:b/>
          <w:sz w:val="23"/>
          <w:szCs w:val="23"/>
        </w:rPr>
        <w:t xml:space="preserve">Exhibit </w:t>
      </w:r>
      <w:r w:rsidR="00F23417" w:rsidRPr="001E27F6">
        <w:rPr>
          <w:b/>
          <w:sz w:val="23"/>
          <w:szCs w:val="23"/>
        </w:rPr>
        <w:t>A</w:t>
      </w:r>
      <w:r w:rsidR="001E27F6">
        <w:rPr>
          <w:sz w:val="23"/>
          <w:szCs w:val="23"/>
        </w:rPr>
        <w:t xml:space="preserve"> </w:t>
      </w:r>
      <w:r w:rsidR="005C4C0C">
        <w:rPr>
          <w:sz w:val="23"/>
          <w:szCs w:val="23"/>
        </w:rPr>
        <w:t>(</w:t>
      </w:r>
      <w:r w:rsidR="00F23417">
        <w:rPr>
          <w:sz w:val="23"/>
          <w:szCs w:val="23"/>
        </w:rPr>
        <w:t>the “</w:t>
      </w:r>
      <w:r w:rsidR="001E27F6">
        <w:rPr>
          <w:sz w:val="23"/>
          <w:szCs w:val="23"/>
        </w:rPr>
        <w:t>Loan Modific</w:t>
      </w:r>
      <w:r w:rsidR="00F23417">
        <w:rPr>
          <w:sz w:val="23"/>
          <w:szCs w:val="23"/>
        </w:rPr>
        <w:t>ation</w:t>
      </w:r>
      <w:r w:rsidR="005C4C0C">
        <w:rPr>
          <w:sz w:val="23"/>
          <w:szCs w:val="23"/>
        </w:rPr>
        <w:t xml:space="preserve">”), modifying the </w:t>
      </w:r>
      <w:r w:rsidR="001E27F6">
        <w:rPr>
          <w:sz w:val="23"/>
          <w:szCs w:val="23"/>
        </w:rPr>
        <w:t xml:space="preserve">loan referred to therein and related </w:t>
      </w:r>
      <w:r w:rsidR="005C4C0C">
        <w:rPr>
          <w:sz w:val="23"/>
          <w:szCs w:val="23"/>
        </w:rPr>
        <w:t xml:space="preserve">mortgage </w:t>
      </w:r>
      <w:r>
        <w:rPr>
          <w:sz w:val="23"/>
          <w:szCs w:val="23"/>
        </w:rPr>
        <w:t>on</w:t>
      </w:r>
      <w:r w:rsidR="001E27F6">
        <w:rPr>
          <w:sz w:val="23"/>
          <w:szCs w:val="23"/>
        </w:rPr>
        <w:t xml:space="preserve"> the Debtor</w:t>
      </w:r>
      <w:r w:rsidR="005C4C0C">
        <w:rPr>
          <w:sz w:val="23"/>
          <w:szCs w:val="23"/>
        </w:rPr>
        <w:t>s</w:t>
      </w:r>
      <w:r w:rsidR="001E27F6">
        <w:rPr>
          <w:sz w:val="23"/>
          <w:szCs w:val="23"/>
        </w:rPr>
        <w:t>’ residence; and there being due and sufficient notice of the Motion</w:t>
      </w:r>
      <w:r w:rsidR="00E50977">
        <w:rPr>
          <w:sz w:val="23"/>
          <w:szCs w:val="23"/>
        </w:rPr>
        <w:t xml:space="preserve"> and the opportunity for a hearing thereon</w:t>
      </w:r>
      <w:r w:rsidR="001E27F6">
        <w:rPr>
          <w:sz w:val="23"/>
          <w:szCs w:val="23"/>
        </w:rPr>
        <w:t xml:space="preserve">; </w:t>
      </w:r>
      <w:r>
        <w:rPr>
          <w:sz w:val="23"/>
          <w:szCs w:val="23"/>
        </w:rPr>
        <w:t>[</w:t>
      </w:r>
      <w:r w:rsidR="001E27F6">
        <w:rPr>
          <w:sz w:val="23"/>
          <w:szCs w:val="23"/>
        </w:rPr>
        <w:t>and there being no</w:t>
      </w:r>
      <w:r w:rsidR="005C4C0C">
        <w:rPr>
          <w:sz w:val="23"/>
          <w:szCs w:val="23"/>
        </w:rPr>
        <w:t xml:space="preserve"> </w:t>
      </w:r>
      <w:r w:rsidR="001E27F6">
        <w:rPr>
          <w:sz w:val="23"/>
          <w:szCs w:val="23"/>
        </w:rPr>
        <w:t>opposition to the requested relief; and no additional notice of or a hearing on the Motion being required under the circumstances;</w:t>
      </w:r>
      <w:r>
        <w:rPr>
          <w:sz w:val="23"/>
          <w:szCs w:val="23"/>
        </w:rPr>
        <w:t>] [and on the record of the hearing held on the Motion on                      ;]</w:t>
      </w:r>
      <w:r w:rsidR="005C4C0C">
        <w:rPr>
          <w:sz w:val="23"/>
          <w:szCs w:val="23"/>
        </w:rPr>
        <w:t xml:space="preserve"> and it appearing that </w:t>
      </w:r>
      <w:r w:rsidR="001E27F6">
        <w:rPr>
          <w:sz w:val="23"/>
          <w:szCs w:val="23"/>
        </w:rPr>
        <w:t>the L</w:t>
      </w:r>
      <w:r w:rsidR="005C4C0C">
        <w:rPr>
          <w:sz w:val="23"/>
          <w:szCs w:val="23"/>
        </w:rPr>
        <w:t xml:space="preserve">oan </w:t>
      </w:r>
      <w:r w:rsidR="001E27F6">
        <w:rPr>
          <w:sz w:val="23"/>
          <w:szCs w:val="23"/>
        </w:rPr>
        <w:t>M</w:t>
      </w:r>
      <w:r w:rsidR="005C4C0C">
        <w:rPr>
          <w:sz w:val="23"/>
          <w:szCs w:val="23"/>
        </w:rPr>
        <w:t xml:space="preserve">odification is </w:t>
      </w:r>
      <w:r w:rsidR="001E27F6">
        <w:rPr>
          <w:sz w:val="23"/>
          <w:szCs w:val="23"/>
        </w:rPr>
        <w:t>fair and reasonable and in the best interests</w:t>
      </w:r>
      <w:r w:rsidR="002C2A6C">
        <w:rPr>
          <w:sz w:val="23"/>
          <w:szCs w:val="23"/>
        </w:rPr>
        <w:t xml:space="preserve"> of the Debtor(s) and the estate</w:t>
      </w:r>
      <w:r w:rsidR="001E27F6">
        <w:rPr>
          <w:sz w:val="23"/>
          <w:szCs w:val="23"/>
        </w:rPr>
        <w:t>, it is hereby</w:t>
      </w:r>
      <w:r w:rsidR="005C4C0C">
        <w:rPr>
          <w:sz w:val="23"/>
          <w:szCs w:val="23"/>
        </w:rPr>
        <w:t xml:space="preserve"> </w:t>
      </w:r>
    </w:p>
    <w:p w:rsidR="00E50977" w:rsidRDefault="005C4C0C" w:rsidP="001E27F6">
      <w:pPr>
        <w:pStyle w:val="Default"/>
        <w:spacing w:line="480" w:lineRule="auto"/>
        <w:ind w:firstLine="720"/>
        <w:rPr>
          <w:sz w:val="23"/>
          <w:szCs w:val="23"/>
        </w:rPr>
      </w:pPr>
      <w:r>
        <w:rPr>
          <w:sz w:val="23"/>
          <w:szCs w:val="23"/>
        </w:rPr>
        <w:t>ORDERED, that the</w:t>
      </w:r>
      <w:r w:rsidR="001E27F6">
        <w:rPr>
          <w:sz w:val="23"/>
          <w:szCs w:val="23"/>
        </w:rPr>
        <w:t xml:space="preserve"> Motion is granted</w:t>
      </w:r>
      <w:r w:rsidR="00E50977">
        <w:rPr>
          <w:sz w:val="23"/>
          <w:szCs w:val="23"/>
        </w:rPr>
        <w:t>, the Loan Modification is approved, and the parties thereto are authorized to perform it according to its terms, subject to any bankruptcy discharge of the Debtor’s personal obligations thereunder; and it is further</w:t>
      </w:r>
    </w:p>
    <w:p w:rsidR="005C4C0C" w:rsidRDefault="00E50977" w:rsidP="001E27F6">
      <w:pPr>
        <w:pStyle w:val="Default"/>
        <w:spacing w:line="480" w:lineRule="auto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ORDERED, that any timely proof of claim filed in this case based on the Loan Modification is deemed modified and governed by the </w:t>
      </w:r>
      <w:r w:rsidR="005C4C0C">
        <w:rPr>
          <w:sz w:val="23"/>
          <w:szCs w:val="23"/>
        </w:rPr>
        <w:t xml:space="preserve">Loan Modification. </w:t>
      </w:r>
    </w:p>
    <w:p w:rsidR="005C4C0C" w:rsidRDefault="005C4C0C" w:rsidP="005C4C0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Dated: </w:t>
      </w:r>
      <w:r w:rsidR="001E27F6">
        <w:rPr>
          <w:sz w:val="23"/>
          <w:szCs w:val="23"/>
        </w:rPr>
        <w:t xml:space="preserve"> White Plains, New York</w:t>
      </w:r>
    </w:p>
    <w:p w:rsidR="005C4C0C" w:rsidRDefault="00084EE7" w:rsidP="001E27F6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_________ __, _____</w:t>
      </w:r>
    </w:p>
    <w:p w:rsidR="005C4C0C" w:rsidRDefault="005C4C0C" w:rsidP="005C4C0C">
      <w:pPr>
        <w:pStyle w:val="Default"/>
        <w:rPr>
          <w:sz w:val="23"/>
          <w:szCs w:val="23"/>
        </w:rPr>
      </w:pPr>
    </w:p>
    <w:p w:rsidR="005C4C0C" w:rsidRDefault="005C4C0C" w:rsidP="005C4C0C">
      <w:pPr>
        <w:pStyle w:val="Default"/>
        <w:ind w:left="4320" w:firstLine="720"/>
        <w:rPr>
          <w:sz w:val="23"/>
          <w:szCs w:val="23"/>
        </w:rPr>
      </w:pPr>
      <w:r>
        <w:rPr>
          <w:sz w:val="23"/>
          <w:szCs w:val="23"/>
        </w:rPr>
        <w:t xml:space="preserve">___________________________ </w:t>
      </w:r>
    </w:p>
    <w:p w:rsidR="005C4C0C" w:rsidRDefault="005C4C0C" w:rsidP="005C4C0C">
      <w:pPr>
        <w:pStyle w:val="Default"/>
        <w:ind w:left="4320" w:firstLine="720"/>
        <w:rPr>
          <w:sz w:val="23"/>
          <w:szCs w:val="23"/>
        </w:rPr>
      </w:pPr>
      <w:r>
        <w:rPr>
          <w:sz w:val="23"/>
          <w:szCs w:val="23"/>
        </w:rPr>
        <w:t xml:space="preserve">Hon. Robert D. Drain </w:t>
      </w:r>
    </w:p>
    <w:p w:rsidR="008676B5" w:rsidRDefault="008676B5" w:rsidP="005C4C0C">
      <w:pPr>
        <w:pStyle w:val="Default"/>
        <w:ind w:left="4320" w:firstLine="720"/>
        <w:rPr>
          <w:sz w:val="23"/>
          <w:szCs w:val="23"/>
        </w:rPr>
      </w:pPr>
      <w:r>
        <w:rPr>
          <w:sz w:val="23"/>
          <w:szCs w:val="23"/>
        </w:rPr>
        <w:t>United States Bankruptcy Judge</w:t>
      </w:r>
      <w:bookmarkStart w:id="0" w:name="_GoBack"/>
      <w:bookmarkEnd w:id="0"/>
    </w:p>
    <w:p w:rsidR="00A273A1" w:rsidRDefault="005C4C0C" w:rsidP="005C4C0C">
      <w:pPr>
        <w:pStyle w:val="NoSpacing"/>
        <w:ind w:left="4320" w:firstLine="720"/>
      </w:pPr>
      <w:r>
        <w:lastRenderedPageBreak/>
        <w:t>U.S. Bankruptcy Judge</w:t>
      </w:r>
    </w:p>
    <w:sectPr w:rsidR="00A273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40" w:rsidRDefault="00EB4A40" w:rsidP="003722B6">
      <w:pPr>
        <w:spacing w:after="0" w:line="240" w:lineRule="auto"/>
      </w:pPr>
      <w:r>
        <w:separator/>
      </w:r>
    </w:p>
  </w:endnote>
  <w:endnote w:type="continuationSeparator" w:id="0">
    <w:p w:rsidR="00EB4A40" w:rsidRDefault="00EB4A40" w:rsidP="0037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B6" w:rsidRDefault="003722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2471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22B6" w:rsidRDefault="003722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6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22B6" w:rsidRDefault="003722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B6" w:rsidRDefault="003722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40" w:rsidRDefault="00EB4A40" w:rsidP="003722B6">
      <w:pPr>
        <w:spacing w:after="0" w:line="240" w:lineRule="auto"/>
      </w:pPr>
      <w:r>
        <w:separator/>
      </w:r>
    </w:p>
  </w:footnote>
  <w:footnote w:type="continuationSeparator" w:id="0">
    <w:p w:rsidR="00EB4A40" w:rsidRDefault="00EB4A40" w:rsidP="0037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B6" w:rsidRDefault="003722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B6" w:rsidRDefault="003722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2B6" w:rsidRDefault="003722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0C"/>
    <w:rsid w:val="00084EE7"/>
    <w:rsid w:val="001E27F6"/>
    <w:rsid w:val="00270E0A"/>
    <w:rsid w:val="002C2A6C"/>
    <w:rsid w:val="003722B6"/>
    <w:rsid w:val="005C1EF1"/>
    <w:rsid w:val="005C4C0C"/>
    <w:rsid w:val="007974A4"/>
    <w:rsid w:val="008676B5"/>
    <w:rsid w:val="008D231E"/>
    <w:rsid w:val="00A273A1"/>
    <w:rsid w:val="00E50977"/>
    <w:rsid w:val="00E60F39"/>
    <w:rsid w:val="00EB4A40"/>
    <w:rsid w:val="00F2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4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C4C0C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72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2B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72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2B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4C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C4C0C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72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2B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72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2B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Judge Drain</cp:lastModifiedBy>
  <cp:revision>3</cp:revision>
  <dcterms:created xsi:type="dcterms:W3CDTF">2016-09-01T16:18:00Z</dcterms:created>
  <dcterms:modified xsi:type="dcterms:W3CDTF">2016-09-01T16:23:00Z</dcterms:modified>
</cp:coreProperties>
</file>